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448E08" w14:textId="77777777" w:rsidR="009F43D1" w:rsidRDefault="009F43D1">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w:t>
      </w:r>
    </w:p>
    <w:p w14:paraId="00099962" w14:textId="77777777" w:rsidR="009F43D1" w:rsidRDefault="009F43D1" w:rsidP="0012522C">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xml:space="preserve">THIS </w:t>
      </w: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 (the "Agreement")  dated </w:t>
      </w:r>
      <w:r w:rsidRPr="005D7A6F">
        <w:rPr>
          <w:rFonts w:ascii="Times" w:eastAsia="Times" w:hAnsi="Times" w:cs="Times"/>
          <w:b/>
          <w:bCs/>
          <w:noProof/>
          <w:color w:val="000000"/>
          <w:lang w:val="en-US" w:eastAsia="en-US" w:bidi="ar-SA"/>
        </w:rPr>
        <w:t>July 1, 2018</w:t>
      </w:r>
      <w:r>
        <w:rPr>
          <w:rFonts w:ascii="Times" w:eastAsia="Times" w:hAnsi="Times" w:cs="Times"/>
          <w:b/>
          <w:bCs/>
          <w:color w:val="000000"/>
          <w:lang w:val="en-US" w:eastAsia="en-US" w:bidi="ar-SA"/>
        </w:rPr>
        <w:br/>
      </w:r>
      <w:r>
        <w:rPr>
          <w:rFonts w:ascii="Times" w:eastAsia="Times" w:hAnsi="Times" w:cs="Times"/>
          <w:b/>
          <w:bCs/>
          <w:color w:val="000000"/>
          <w:lang w:val="en-US" w:eastAsia="en-US" w:bidi="ar-SA"/>
        </w:rPr>
        <w:br/>
        <w:t>BETWEEN:</w:t>
      </w:r>
    </w:p>
    <w:p w14:paraId="0B4DFB3A" w14:textId="77777777" w:rsidR="009F43D1" w:rsidRDefault="009F43D1">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Fabrikam Industries</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of </w:t>
      </w:r>
      <w:r w:rsidRPr="005D7A6F">
        <w:rPr>
          <w:rFonts w:ascii="Times" w:eastAsia="Times" w:hAnsi="Times" w:cs="Times"/>
          <w:noProof/>
          <w:color w:val="000000"/>
          <w:lang w:val="en-US" w:eastAsia="en-US" w:bidi="ar-SA"/>
        </w:rPr>
        <w:t>4220 Industrial Parkway</w:t>
      </w:r>
      <w:r>
        <w:rPr>
          <w:rFonts w:ascii="Times" w:eastAsia="Times" w:hAnsi="Times" w:cs="Times"/>
          <w:color w:val="000000"/>
          <w:lang w:val="en-US" w:eastAsia="en-US" w:bidi="ar-SA"/>
        </w:rPr>
        <w:t>,</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WA</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10128</w:t>
      </w:r>
      <w:r>
        <w:rPr>
          <w:rFonts w:ascii="Times" w:eastAsia="Times" w:hAnsi="Times" w:cs="Times"/>
          <w:color w:val="000000"/>
          <w:lang w:val="en-US" w:eastAsia="en-US" w:bidi="ar-SA"/>
        </w:rPr>
        <w:br/>
        <w:t xml:space="preserve">(the "Client") </w:t>
      </w:r>
    </w:p>
    <w:p w14:paraId="49ABA382" w14:textId="77777777" w:rsidR="009F43D1" w:rsidRDefault="009F43D1">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AND -</w:t>
      </w:r>
    </w:p>
    <w:p w14:paraId="58AC85A4" w14:textId="77777777" w:rsidR="009F43D1" w:rsidRDefault="009F43D1">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Emily Braun</w:t>
      </w:r>
      <w:r>
        <w:rPr>
          <w:rFonts w:ascii="Times" w:eastAsia="Times" w:hAnsi="Times" w:cs="Times"/>
          <w:color w:val="000000"/>
          <w:lang w:val="en-US" w:eastAsia="en-US" w:bidi="ar-SA"/>
        </w:rPr>
        <w:t xml:space="preserve"> of </w:t>
      </w:r>
      <w:r w:rsidRPr="005D7A6F">
        <w:rPr>
          <w:rFonts w:ascii="Times" w:eastAsia="Times" w:hAnsi="Times" w:cs="Times"/>
          <w:noProof/>
          <w:color w:val="000000"/>
          <w:lang w:val="en-US" w:eastAsia="en-US" w:bidi="ar-SA"/>
        </w:rPr>
        <w:t>123 1st Ave., #456, Seattle WA 98001</w:t>
      </w:r>
      <w:r>
        <w:rPr>
          <w:rFonts w:ascii="Times" w:eastAsia="Times" w:hAnsi="Times" w:cs="Times"/>
          <w:color w:val="000000"/>
          <w:lang w:val="en-US" w:eastAsia="en-US" w:bidi="ar-SA"/>
        </w:rPr>
        <w:br/>
        <w:t xml:space="preserve">(the "Contractor"). </w:t>
      </w:r>
    </w:p>
    <w:p w14:paraId="6D8FBCEB" w14:textId="77777777" w:rsidR="009F43D1" w:rsidRDefault="009F43D1">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BACKGROUND:</w:t>
      </w:r>
    </w:p>
    <w:p w14:paraId="3E4F6321" w14:textId="77777777" w:rsidR="009F43D1" w:rsidRDefault="009F43D1">
      <w:pPr>
        <w:pStyle w:val="outputPageli"/>
        <w:numPr>
          <w:ilvl w:val="0"/>
          <w:numId w:val="1"/>
        </w:numPr>
        <w:spacing w:before="240" w:after="360" w:line="360" w:lineRule="atLeast"/>
        <w:ind w:left="765" w:right="45" w:hanging="333"/>
        <w:rPr>
          <w:rFonts w:ascii="Times" w:eastAsia="Times" w:hAnsi="Times" w:cs="Times"/>
          <w:color w:val="000000"/>
          <w:lang w:val="en-US" w:eastAsia="en-US" w:bidi="ar-SA"/>
        </w:rPr>
      </w:pPr>
      <w:r>
        <w:rPr>
          <w:rFonts w:ascii="Times" w:eastAsia="Times" w:hAnsi="Times" w:cs="Times"/>
          <w:color w:val="000000"/>
          <w:lang w:val="en-US" w:eastAsia="en-US" w:bidi="ar-SA"/>
        </w:rPr>
        <w:t>The Client is of the opinion that the Contractor has the necessary qualifications, experience and abilities to provide services to the Client.</w:t>
      </w:r>
    </w:p>
    <w:p w14:paraId="069AC83A" w14:textId="77777777" w:rsidR="009F43D1" w:rsidRDefault="009F43D1">
      <w:pPr>
        <w:pStyle w:val="outputPageli"/>
        <w:numPr>
          <w:ilvl w:val="0"/>
          <w:numId w:val="1"/>
        </w:numPr>
        <w:spacing w:after="240" w:line="360" w:lineRule="atLeast"/>
        <w:ind w:left="765" w:right="45" w:hanging="320"/>
        <w:rPr>
          <w:rFonts w:ascii="Times" w:eastAsia="Times" w:hAnsi="Times" w:cs="Times"/>
          <w:color w:val="000000"/>
          <w:lang w:val="en-US" w:eastAsia="en-US" w:bidi="ar-SA"/>
        </w:rPr>
      </w:pPr>
      <w:r>
        <w:rPr>
          <w:rFonts w:ascii="Times" w:eastAsia="Times" w:hAnsi="Times" w:cs="Times"/>
          <w:color w:val="000000"/>
          <w:lang w:val="en-US" w:eastAsia="en-US" w:bidi="ar-SA"/>
        </w:rPr>
        <w:t>The Contractor is agreeable to providing such services to the Client on the terms and conditions set out in this Agreement.</w:t>
      </w:r>
    </w:p>
    <w:p w14:paraId="7B00075F" w14:textId="77777777" w:rsidR="009F43D1" w:rsidRDefault="009F43D1">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CONSIDERATION OF</w:t>
      </w:r>
      <w:r>
        <w:rPr>
          <w:rFonts w:ascii="Times" w:eastAsia="Times" w:hAnsi="Times" w:cs="Times"/>
          <w:color w:val="000000"/>
          <w:lang w:val="en-US" w:eastAsia="en-US" w:bidi="ar-SA"/>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4B27D174"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 xml:space="preserve">Services Provided </w:t>
      </w:r>
    </w:p>
    <w:p w14:paraId="519B386A" w14:textId="77777777" w:rsidR="009F43D1" w:rsidRDefault="009F43D1">
      <w:pPr>
        <w:pStyle w:val="outputPageli"/>
        <w:numPr>
          <w:ilvl w:val="0"/>
          <w:numId w:val="2"/>
        </w:numPr>
        <w:spacing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hereby agrees to engage the Contractor to provide the Client with services (the "Services") consisting of: </w:t>
      </w:r>
    </w:p>
    <w:p w14:paraId="4AD01C37" w14:textId="77777777" w:rsidR="009F43D1" w:rsidRDefault="009F43D1">
      <w:pPr>
        <w:pStyle w:val="outputPagelili"/>
        <w:numPr>
          <w:ilvl w:val="1"/>
          <w:numId w:val="2"/>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Contractor will provide </w:t>
      </w:r>
      <w:r w:rsidRPr="005D7A6F">
        <w:rPr>
          <w:rFonts w:ascii="Times" w:eastAsia="Times" w:hAnsi="Times" w:cs="Times"/>
          <w:noProof/>
          <w:color w:val="000000"/>
          <w:lang w:val="en-US" w:eastAsia="en-US" w:bidi="ar-SA"/>
        </w:rPr>
        <w:t>Financial Planning</w:t>
      </w:r>
      <w:r>
        <w:rPr>
          <w:rFonts w:ascii="Times" w:eastAsia="Times" w:hAnsi="Times" w:cs="Times"/>
          <w:color w:val="000000"/>
          <w:lang w:val="en-US" w:eastAsia="en-US" w:bidi="ar-SA"/>
        </w:rPr>
        <w:t xml:space="preserve"> services for the Client.</w:t>
      </w:r>
    </w:p>
    <w:p w14:paraId="2CD73E6D" w14:textId="77777777" w:rsidR="009F43D1" w:rsidRDefault="009F43D1">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Services will also include any other tasks which the Parties may agree on. The Contractor hereby agrees to provide such Services to the Client.</w:t>
      </w:r>
    </w:p>
    <w:p w14:paraId="5882AA45"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Term of Agreement</w:t>
      </w:r>
    </w:p>
    <w:p w14:paraId="27CB0EA1" w14:textId="77777777" w:rsidR="009F43D1" w:rsidRDefault="009F43D1">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33FD101B" w14:textId="77777777" w:rsidR="009F43D1" w:rsidRDefault="009F43D1">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In the event that either Party wishes to terminate this Agreement prior to completion of the Services, that Party will be required to provide at least 15 days' notice to the other Party.</w:t>
      </w:r>
    </w:p>
    <w:p w14:paraId="0E5F9894"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Performance</w:t>
      </w:r>
    </w:p>
    <w:p w14:paraId="046D2529" w14:textId="77777777" w:rsidR="009F43D1" w:rsidRDefault="009F43D1">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Parties agree to do everything necessary to ensure that the terms of this Agreement take effect.</w:t>
      </w:r>
    </w:p>
    <w:p w14:paraId="6A373CA1"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Currency</w:t>
      </w:r>
    </w:p>
    <w:p w14:paraId="641DE92B" w14:textId="77777777" w:rsidR="009F43D1" w:rsidRDefault="009F43D1">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Except as otherwise provided in this Agreement, all monetary amounts referred to in this Agreement are in US Dollars.</w:t>
      </w:r>
    </w:p>
    <w:p w14:paraId="6A86FA0C"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Compensation</w:t>
      </w:r>
    </w:p>
    <w:p w14:paraId="57339FFC" w14:textId="77777777" w:rsidR="009F43D1" w:rsidRDefault="009F43D1">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lang w:val="en-US" w:eastAsia="en-US" w:bidi="ar-SA"/>
        </w:rPr>
        <w:t>12000</w:t>
      </w:r>
      <w:r>
        <w:rPr>
          <w:rFonts w:ascii="Times" w:eastAsia="Times" w:hAnsi="Times" w:cs="Times"/>
          <w:color w:val="000000"/>
          <w:lang w:val="en-US" w:eastAsia="en-US" w:bidi="ar-SA"/>
        </w:rPr>
        <w:t>.</w:t>
      </w:r>
    </w:p>
    <w:p w14:paraId="728D6986" w14:textId="77777777" w:rsidR="009F43D1" w:rsidRDefault="009F43D1">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will be payable upon completion of the Services.</w:t>
      </w:r>
    </w:p>
    <w:p w14:paraId="361637DC" w14:textId="77777777" w:rsidR="009F43D1" w:rsidRDefault="009F43D1">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as stated in this Agreement does not include sales tax, or other applicable duties as may be required by law. Any sales tax and duties required by law will be charged to the Client in addition to the Compensation.</w:t>
      </w:r>
    </w:p>
    <w:p w14:paraId="0D69C845"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Reimbursement of Expenses</w:t>
      </w:r>
    </w:p>
    <w:p w14:paraId="2E34AE46"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connection with providing the Services hereunder, the Contractor will only be reimbursed for expenses that have been approved in advance.</w:t>
      </w:r>
    </w:p>
    <w:p w14:paraId="360E778A"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furnish vouchers to the Client for all such expenses.</w:t>
      </w:r>
    </w:p>
    <w:p w14:paraId="640CC73E"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Additional Resources</w:t>
      </w:r>
    </w:p>
    <w:p w14:paraId="594474C2" w14:textId="77777777" w:rsidR="009F43D1" w:rsidRDefault="009F43D1">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agrees to provide, for the use of the Contractor in providing the Services, the following resources: </w:t>
      </w:r>
    </w:p>
    <w:p w14:paraId="32400B26" w14:textId="77777777" w:rsidR="009F43D1" w:rsidRDefault="009F43D1">
      <w:pPr>
        <w:pStyle w:val="outputPagelili"/>
        <w:numPr>
          <w:ilvl w:val="1"/>
          <w:numId w:val="3"/>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The Client will provide work space and network access.</w:t>
      </w:r>
    </w:p>
    <w:p w14:paraId="5DF86E05"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Confidentiality</w:t>
      </w:r>
    </w:p>
    <w:p w14:paraId="1EA19F05"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395E3731"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6E782B5D"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13248374"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Non-Competition</w:t>
      </w:r>
    </w:p>
    <w:p w14:paraId="7AD3A592"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lang w:val="en-US" w:eastAsia="en-US" w:bidi="ar-SA"/>
        </w:rPr>
        <w:t>one year</w:t>
      </w:r>
      <w:r>
        <w:rPr>
          <w:rFonts w:ascii="Times" w:eastAsia="Times" w:hAnsi="Times" w:cs="Times"/>
          <w:color w:val="000000"/>
          <w:lang w:eastAsia="en-US" w:bidi="ar-SA"/>
        </w:rPr>
        <w:t xml:space="preserve"> </w:t>
      </w:r>
      <w:r>
        <w:rPr>
          <w:rFonts w:ascii="Times" w:eastAsia="Times" w:hAnsi="Times" w:cs="Times"/>
          <w:color w:val="000000"/>
          <w:lang w:val="en-US" w:eastAsia="en-US" w:bidi="ar-SA"/>
        </w:rPr>
        <w:t>from the date of such expiration or termination.</w:t>
      </w:r>
    </w:p>
    <w:p w14:paraId="2483C73B"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Ownership of Materials and Intellectual Property</w:t>
      </w:r>
    </w:p>
    <w:p w14:paraId="6E7ED934"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135F97A1"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5548B927"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Return of Property</w:t>
      </w:r>
    </w:p>
    <w:p w14:paraId="61F3F9D0"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Upon the expiry or termination of this Agreement, the Contractor will return to the Client any property, documentation, records, or Confidential Information which is the property of the Client.</w:t>
      </w:r>
    </w:p>
    <w:p w14:paraId="67C388EF"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Capacity/Independent Contractor</w:t>
      </w:r>
    </w:p>
    <w:p w14:paraId="53693A00" w14:textId="77777777" w:rsidR="009F43D1" w:rsidRPr="00E2568E"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lang w:val="en-US" w:eastAsia="en-US" w:bidi="ar-SA"/>
        </w:rPr>
        <w:br/>
      </w:r>
      <w:r>
        <w:rPr>
          <w:rFonts w:ascii="Times" w:eastAsia="Times" w:hAnsi="Times" w:cs="Times"/>
          <w:color w:val="000000"/>
          <w:lang w:val="en-US" w:eastAsia="en-US" w:bidi="ar-SA"/>
        </w:rPr>
        <w:br/>
      </w:r>
      <w:r w:rsidRPr="004F3E8C">
        <w:rPr>
          <w:rFonts w:ascii="Times" w:eastAsia="Times" w:hAnsi="Times" w:cs="Times"/>
          <w:color w:val="000000"/>
          <w:u w:val="single"/>
          <w:lang w:eastAsia="en-US" w:bidi="ar-SA"/>
        </w:rPr>
        <w:t>Governance</w:t>
      </w:r>
    </w:p>
    <w:p w14:paraId="06E2F18A" w14:textId="77777777" w:rsidR="009F43D1" w:rsidRPr="004F3E8C"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eastAsia="en-US" w:bidi="ar-SA"/>
        </w:rPr>
        <w:t xml:space="preserve">This agreement and all services rendered hereunder shall be governed under the laws of the state of </w:t>
      </w:r>
      <w:r w:rsidRPr="005D7A6F">
        <w:rPr>
          <w:rFonts w:ascii="Times" w:eastAsia="Times" w:hAnsi="Times" w:cs="Times"/>
          <w:noProof/>
          <w:color w:val="000000"/>
          <w:lang w:eastAsia="en-US" w:bidi="ar-SA"/>
        </w:rPr>
        <w:t>Washington</w:t>
      </w:r>
      <w:r>
        <w:rPr>
          <w:rFonts w:ascii="Times" w:eastAsia="Times" w:hAnsi="Times" w:cs="Times"/>
          <w:color w:val="000000"/>
          <w:lang w:eastAsia="en-US" w:bidi="ar-SA"/>
        </w:rPr>
        <w:t>.</w:t>
      </w:r>
    </w:p>
    <w:p w14:paraId="4B58DEF3"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Notice</w:t>
      </w:r>
    </w:p>
    <w:p w14:paraId="2B6DE360" w14:textId="77777777" w:rsidR="009F43D1" w:rsidRDefault="009F43D1">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All notices, requests, demands or other communications required or permitted by the terms of this Agreement will be given in writing and delivered to the Parties of this Agreement as follows: </w:t>
      </w:r>
    </w:p>
    <w:p w14:paraId="31B89E36" w14:textId="77777777" w:rsidR="009F43D1" w:rsidRDefault="009F43D1">
      <w:pPr>
        <w:pStyle w:val="outputPageliolli"/>
        <w:numPr>
          <w:ilvl w:val="1"/>
          <w:numId w:val="5"/>
        </w:numPr>
        <w:spacing w:before="240" w:after="360" w:line="360" w:lineRule="atLeast"/>
        <w:ind w:left="1485" w:right="45" w:hanging="267"/>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Fabrikam Industries</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4220 Industrial Parkway</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Bothell</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WA</w:t>
      </w:r>
      <w:r>
        <w:rPr>
          <w:rFonts w:ascii="Times" w:eastAsia="Times" w:hAnsi="Times" w:cs="Times"/>
          <w:color w:val="000000"/>
          <w:lang w:eastAsia="en-US" w:bidi="ar-SA"/>
        </w:rPr>
        <w:t xml:space="preserve"> </w:t>
      </w:r>
      <w:r w:rsidRPr="005D7A6F">
        <w:rPr>
          <w:rFonts w:ascii="Times" w:eastAsia="Times" w:hAnsi="Times" w:cs="Times"/>
          <w:noProof/>
          <w:color w:val="000000"/>
          <w:lang w:val="en-US" w:eastAsia="en-US" w:bidi="ar-SA"/>
        </w:rPr>
        <w:t>10128</w:t>
      </w:r>
      <w:r>
        <w:rPr>
          <w:rFonts w:ascii="Times" w:eastAsia="Times" w:hAnsi="Times" w:cs="Times"/>
          <w:color w:val="000000"/>
          <w:lang w:val="en-US" w:eastAsia="en-US" w:bidi="ar-SA"/>
        </w:rPr>
        <w:br/>
      </w:r>
    </w:p>
    <w:p w14:paraId="129A4A46" w14:textId="77777777" w:rsidR="009F43D1" w:rsidRDefault="009F43D1">
      <w:pPr>
        <w:pStyle w:val="outputPageliolli"/>
        <w:numPr>
          <w:ilvl w:val="1"/>
          <w:numId w:val="5"/>
        </w:numPr>
        <w:spacing w:after="360" w:line="360" w:lineRule="atLeast"/>
        <w:ind w:left="1485" w:right="45" w:hanging="280"/>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Emily Braun</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123 1st Ave., #456, Seattle WA 98001</w:t>
      </w:r>
      <w:r>
        <w:rPr>
          <w:rFonts w:ascii="Times" w:eastAsia="Times" w:hAnsi="Times" w:cs="Times"/>
          <w:color w:val="000000"/>
          <w:lang w:val="en-US" w:eastAsia="en-US" w:bidi="ar-SA"/>
        </w:rPr>
        <w:br/>
      </w:r>
    </w:p>
    <w:p w14:paraId="44200BF0" w14:textId="77777777" w:rsidR="009F43D1" w:rsidRDefault="009F43D1">
      <w:pPr>
        <w:spacing w:before="240" w:after="360" w:line="360" w:lineRule="atLeast"/>
        <w:ind w:left="765" w:right="45"/>
        <w:rPr>
          <w:rFonts w:ascii="Times" w:eastAsia="Times" w:hAnsi="Times" w:cs="Times"/>
          <w:color w:val="000000"/>
          <w:lang w:val="en-US" w:eastAsia="en-US" w:bidi="ar-SA"/>
        </w:rPr>
      </w:pPr>
      <w:r>
        <w:rPr>
          <w:rFonts w:ascii="Times" w:eastAsia="Times" w:hAnsi="Times" w:cs="Times"/>
          <w:color w:val="000000"/>
          <w:lang w:val="en-US" w:eastAsia="en-US" w:bidi="ar-SA"/>
        </w:rPr>
        <w:t xml:space="preserve">or to such other address as any Party may from time to time notify the other. </w:t>
      </w:r>
    </w:p>
    <w:p w14:paraId="1C76CBFC"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Indemnification</w:t>
      </w:r>
    </w:p>
    <w:p w14:paraId="147C3534"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7C11B745"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Insurance</w:t>
      </w:r>
    </w:p>
    <w:p w14:paraId="4EB0D8C9"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717987A2"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Legal Expenses</w:t>
      </w:r>
    </w:p>
    <w:p w14:paraId="5E555247"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legal action is brought to enforce or interpret any term of this Agreement, the prevailing Party will be entitled to recover, in addition to any other damages or award, all reasonable legal costs and fees associated with the action.</w:t>
      </w:r>
    </w:p>
    <w:p w14:paraId="0A425486"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Modification of Agreement</w:t>
      </w:r>
    </w:p>
    <w:p w14:paraId="2DB14D48"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Any amendment or modification of this Agreement or additional obligation assumed by either Party in connection with this Agreement will only be binding if evidenced in writing signed by each Party or an authorized representative of each Party.</w:t>
      </w:r>
    </w:p>
    <w:p w14:paraId="05EE8A44"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Time of the Essence</w:t>
      </w:r>
    </w:p>
    <w:p w14:paraId="2B3B14A4"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Time is of the essence in this Agreement. No extension or variation of this Agreement will operate as a waiver of this provision.</w:t>
      </w:r>
    </w:p>
    <w:p w14:paraId="1493AB6D"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Assignment</w:t>
      </w:r>
    </w:p>
    <w:p w14:paraId="002431E5"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not voluntarily, or by operation of law, assign or otherwise transfer its obligations under this Agreement without the prior written consent of the Client.</w:t>
      </w:r>
    </w:p>
    <w:p w14:paraId="079AC1A3"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Entire Agreement</w:t>
      </w:r>
    </w:p>
    <w:p w14:paraId="57033A78"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agreed that there is no representation, warranty, collateral agreement or condition affecting this Agreement except as expressly provided in this Agreement.</w:t>
      </w:r>
    </w:p>
    <w:p w14:paraId="31E6F4E9"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Enurement</w:t>
      </w:r>
    </w:p>
    <w:p w14:paraId="044E6BB6"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This Agreement will enure to the benefit of and be binding on the Parties and their respective heirs, executors, administrators, successors and permitted assigns.</w:t>
      </w:r>
    </w:p>
    <w:p w14:paraId="4F86C928"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Titles/Headings</w:t>
      </w:r>
    </w:p>
    <w:p w14:paraId="00DFEB89"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Headings are inserted for the convenience of the Parties only and are not to be considered when interpreting this Agreement.</w:t>
      </w:r>
    </w:p>
    <w:p w14:paraId="295B9EBE"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Gender</w:t>
      </w:r>
    </w:p>
    <w:p w14:paraId="3AE5ACCD"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Words in the singular mean and include the plural and vice versa. Words in the masculine mean and include the feminine and vice versa.</w:t>
      </w:r>
    </w:p>
    <w:p w14:paraId="18230848"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Governing Law</w:t>
      </w:r>
    </w:p>
    <w:p w14:paraId="13017F30"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3B78FD6D"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Severability</w:t>
      </w:r>
    </w:p>
    <w:p w14:paraId="2B9EFFC9"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0DC79CE9" w14:textId="77777777" w:rsidR="009F43D1" w:rsidRDefault="009F43D1">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Waiver</w:t>
      </w:r>
    </w:p>
    <w:p w14:paraId="3DDB56C9" w14:textId="77777777" w:rsidR="009F43D1" w:rsidRDefault="009F43D1">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waiver by either Party of a breach, default, delay or omission of any of the provisions of this Agreement by the other Party will not be construed as a waiver of any subsequent breach of the same or other provisions.</w:t>
      </w:r>
    </w:p>
    <w:p w14:paraId="229D2314" w14:textId="77777777" w:rsidR="009F43D1" w:rsidRDefault="009F43D1">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WITNESS WHEREOF</w:t>
      </w:r>
      <w:r>
        <w:rPr>
          <w:rFonts w:ascii="Times" w:eastAsia="Times" w:hAnsi="Times" w:cs="Times"/>
          <w:color w:val="000000"/>
          <w:lang w:val="en-US" w:eastAsia="en-US" w:bidi="ar-SA"/>
        </w:rPr>
        <w:t xml:space="preserve"> the Parties have duly affixed their signatures under hand and seal on </w:t>
      </w:r>
      <w:r w:rsidRPr="005D7A6F">
        <w:rPr>
          <w:rFonts w:ascii="Times" w:eastAsia="Times" w:hAnsi="Times" w:cs="Times"/>
          <w:noProof/>
          <w:color w:val="000000"/>
          <w:lang w:val="en-US" w:eastAsia="en-US" w:bidi="ar-SA"/>
        </w:rPr>
        <w:t>July 1, 2018</w:t>
      </w:r>
      <w:r>
        <w:rPr>
          <w:rFonts w:ascii="Times" w:eastAsia="Times" w:hAnsi="Times" w:cs="Times"/>
          <w:color w:val="000000"/>
          <w:lang w:val="en-US" w:eastAsia="en-US" w:bidi="ar-SA"/>
        </w:rPr>
        <w:t>.  </w:t>
      </w:r>
    </w:p>
    <w:p w14:paraId="015789BD" w14:textId="77777777" w:rsidR="009F43D1" w:rsidRDefault="009F43D1">
      <w:pPr>
        <w:spacing w:before="100"/>
        <w:ind w:left="45" w:right="45"/>
        <w:rPr>
          <w:color w:val="000000"/>
          <w:lang w:val="en-US" w:eastAsia="en-US" w:bidi="ar-SA"/>
        </w:rPr>
      </w:pPr>
      <w:r>
        <w:rPr>
          <w:color w:val="000000"/>
          <w:lang w:val="en-US" w:eastAsia="en-US" w:bidi="ar-SA"/>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9F43D1" w14:paraId="37628E65"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164BD87A" w14:textId="77777777" w:rsidR="009F43D1" w:rsidRPr="00C448D1" w:rsidRDefault="009F43D1" w:rsidP="00C448D1">
            <w:pPr>
              <w:keepNext/>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76BC785D" w14:textId="77777777" w:rsidR="009F43D1" w:rsidRPr="00C448D1" w:rsidRDefault="009F43D1" w:rsidP="00C448D1">
            <w:pPr>
              <w:pStyle w:val="bodytdpnth-child1"/>
              <w:keepNext/>
              <w:spacing w:after="20" w:line="360" w:lineRule="atLeast"/>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Fabrikam Industries</w:t>
            </w:r>
            <w:r w:rsidRPr="00C448D1">
              <w:rPr>
                <w:rFonts w:ascii="Times" w:eastAsia="Times" w:hAnsi="Times" w:cs="Times"/>
                <w:color w:val="000000"/>
                <w:lang w:val="en-US" w:eastAsia="en-US" w:bidi="ar-SA"/>
              </w:rPr>
              <w:br/>
            </w:r>
            <w:r w:rsidRPr="00C448D1">
              <w:rPr>
                <w:rFonts w:ascii="Times" w:eastAsia="Times" w:hAnsi="Times" w:cs="Times"/>
                <w:color w:val="000000"/>
                <w:lang w:val="en-US" w:eastAsia="en-US" w:bidi="ar-SA"/>
              </w:rPr>
              <w:br/>
              <w:t xml:space="preserve">Per:____________________________ (Seal) </w:t>
            </w:r>
          </w:p>
        </w:tc>
      </w:tr>
      <w:tr w:rsidR="009F43D1" w14:paraId="5644F3B7"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5AFD8BA3" w14:textId="77777777" w:rsidR="009F43D1" w:rsidRPr="00C448D1" w:rsidRDefault="009F43D1" w:rsidP="00C448D1">
            <w:pPr>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4BE2C8FA" w14:textId="77777777" w:rsidR="009F43D1" w:rsidRPr="00C448D1" w:rsidRDefault="009F43D1" w:rsidP="00C448D1">
            <w:pPr>
              <w:pStyle w:val="bodytdpnth-child1"/>
              <w:spacing w:after="20" w:line="360" w:lineRule="atLeast"/>
              <w:rPr>
                <w:rFonts w:ascii="Times" w:eastAsia="Times" w:hAnsi="Times" w:cs="Times"/>
                <w:color w:val="000000"/>
                <w:lang w:val="en-US" w:eastAsia="en-US" w:bidi="ar-SA"/>
              </w:rPr>
            </w:pPr>
            <w:r w:rsidRPr="00C448D1">
              <w:rPr>
                <w:rFonts w:ascii="Times" w:eastAsia="Times" w:hAnsi="Times" w:cs="Times"/>
                <w:color w:val="000000"/>
                <w:lang w:val="en-US" w:eastAsia="en-US" w:bidi="ar-SA"/>
              </w:rPr>
              <w:t>_______________________________</w:t>
            </w:r>
            <w:r w:rsidRPr="00C448D1">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Emily Braun</w:t>
            </w:r>
          </w:p>
        </w:tc>
      </w:tr>
    </w:tbl>
    <w:p w14:paraId="2E46859A" w14:textId="77777777" w:rsidR="00BA331B" w:rsidRPr="009F43D1" w:rsidRDefault="00BA331B" w:rsidP="009F43D1">
      <w:bookmarkStart w:id="0" w:name="_GoBack"/>
      <w:bookmarkEnd w:id="0"/>
    </w:p>
    <w:sectPr w:rsidR="00BA331B" w:rsidRPr="009F43D1" w:rsidSect="009F43D1">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12EA19" w14:textId="77777777" w:rsidR="009F43D1" w:rsidRDefault="009F43D1">
      <w:r>
        <w:separator/>
      </w:r>
    </w:p>
  </w:endnote>
  <w:endnote w:type="continuationSeparator" w:id="0">
    <w:p w14:paraId="3397619C" w14:textId="77777777" w:rsidR="009F43D1" w:rsidRDefault="009F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058D8"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0F19D283" w14:textId="77777777">
      <w:trPr>
        <w:cantSplit/>
      </w:trPr>
      <w:tc>
        <w:tcPr>
          <w:tcW w:w="3300" w:type="pct"/>
          <w:tcBorders>
            <w:top w:val="nil"/>
            <w:left w:val="nil"/>
            <w:bottom w:val="nil"/>
            <w:right w:val="nil"/>
          </w:tcBorders>
          <w:vAlign w:val="bottom"/>
        </w:tcPr>
        <w:p w14:paraId="380DBA0E"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01A76D54"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6CAD9865"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73D8B2"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3909FD" w14:textId="77777777" w:rsidR="009F43D1" w:rsidRDefault="009F43D1">
      <w:r>
        <w:separator/>
      </w:r>
    </w:p>
  </w:footnote>
  <w:footnote w:type="continuationSeparator" w:id="0">
    <w:p w14:paraId="6D30CB01" w14:textId="77777777" w:rsidR="009F43D1" w:rsidRDefault="009F43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99FB8"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F09DEF"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836A38"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4F3E8C"/>
    <w:rsid w:val="00802B33"/>
    <w:rsid w:val="009F43D1"/>
    <w:rsid w:val="00BA331B"/>
    <w:rsid w:val="00C11686"/>
    <w:rsid w:val="00C448D1"/>
    <w:rsid w:val="00CC52EF"/>
    <w:rsid w:val="00E2568E"/>
    <w:rsid w:val="00F64557"/>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4468B"/>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3C5D0768-1E86-4F64-BCCE-58C01D9B3511}"/>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http://schemas.microsoft.com/sharepoint/v3"/>
    <ds:schemaRef ds:uri="f0dde5d0-4e52-4261-b3f9-2a2ce64cadc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Chris McNulty</cp:lastModifiedBy>
  <cp:revision>1</cp:revision>
  <cp:lastPrinted>1601-01-01T00:00:00Z</cp:lastPrinted>
  <dcterms:created xsi:type="dcterms:W3CDTF">2020-02-27T17:41:00Z</dcterms:created>
  <dcterms:modified xsi:type="dcterms:W3CDTF">2020-02-27T17:41:00Z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0x0101008C705B556AB94F42B42A81FCF1184C68</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2021-05-11T08:17:34Z</vt:filetime>
  </property>
</Properties>
</file>